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0399B6CB" w:rsidR="00172E48" w:rsidRDefault="00502AFA"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Pr>
          <w:rFonts w:asciiTheme="minorHAnsi" w:hAnsiTheme="minorHAnsi" w:cstheme="minorHAnsi"/>
          <w:noProof/>
          <w:szCs w:val="22"/>
          <w:lang w:eastAsia="pl-PL"/>
        </w:rPr>
        <w:drawing>
          <wp:anchor distT="0" distB="0" distL="114300" distR="114300" simplePos="0" relativeHeight="251658240" behindDoc="0" locked="0" layoutInCell="1" allowOverlap="1" wp14:anchorId="4C25608A" wp14:editId="2B769EE5">
            <wp:simplePos x="0" y="0"/>
            <wp:positionH relativeFrom="column">
              <wp:posOffset>-90805</wp:posOffset>
            </wp:positionH>
            <wp:positionV relativeFrom="paragraph">
              <wp:posOffset>-612775</wp:posOffset>
            </wp:positionV>
            <wp:extent cx="756285" cy="579120"/>
            <wp:effectExtent l="0" t="0" r="571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285" cy="579120"/>
                    </a:xfrm>
                    <a:prstGeom prst="rect">
                      <a:avLst/>
                    </a:prstGeom>
                    <a:noFill/>
                  </pic:spPr>
                </pic:pic>
              </a:graphicData>
            </a:graphic>
            <wp14:sizeRelH relativeFrom="page">
              <wp14:pctWidth>0</wp14:pctWidth>
            </wp14:sizeRelH>
            <wp14:sizeRelV relativeFrom="page">
              <wp14:pctHeight>0</wp14:pctHeight>
            </wp14:sizeRelV>
          </wp:anchor>
        </w:drawing>
      </w:r>
      <w:r w:rsidR="00CD0966"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00CD0966"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6B38ED" w:rsidRPr="006B38ED">
        <w:rPr>
          <w:rFonts w:asciiTheme="minorHAnsi" w:eastAsiaTheme="majorEastAsia" w:hAnsiTheme="minorHAnsi" w:cstheme="majorBidi"/>
          <w:b/>
          <w:bCs/>
          <w:sz w:val="20"/>
        </w:rPr>
        <w:t>POST/DYS/OR/GZ/00024/2026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65C41FB8"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13925D32"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ACB14D8"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F2FB8" w:rsidRPr="00CF2FB8">
        <w:rPr>
          <w:rFonts w:cs="Arial"/>
          <w:b/>
          <w:i/>
          <w:snapToGrid w:val="0"/>
          <w:color w:val="000000"/>
          <w:szCs w:val="22"/>
        </w:rPr>
        <w:t xml:space="preserve">Budowa przyłączy kablowych </w:t>
      </w:r>
      <w:proofErr w:type="spellStart"/>
      <w:r w:rsidR="00CF2FB8" w:rsidRPr="00CF2FB8">
        <w:rPr>
          <w:rFonts w:cs="Arial"/>
          <w:b/>
          <w:i/>
          <w:snapToGrid w:val="0"/>
          <w:color w:val="000000"/>
          <w:szCs w:val="22"/>
        </w:rPr>
        <w:t>nN</w:t>
      </w:r>
      <w:proofErr w:type="spellEnd"/>
      <w:r w:rsidR="00CF2FB8" w:rsidRPr="00CF2FB8">
        <w:rPr>
          <w:rFonts w:cs="Arial"/>
          <w:b/>
          <w:i/>
          <w:snapToGrid w:val="0"/>
          <w:color w:val="000000"/>
          <w:szCs w:val="22"/>
        </w:rPr>
        <w:t xml:space="preserve"> na terenie Rejonu Energetycznego Rzeszów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6B38ED">
        <w:rPr>
          <w:rFonts w:cs="Calibri"/>
          <w:szCs w:val="22"/>
          <w:lang w:eastAsia="pl-PL"/>
        </w:rPr>
        <w:t>oświadczamy,</w:t>
      </w:r>
      <w:r w:rsidRPr="00A12417">
        <w:rPr>
          <w:rFonts w:cs="Calibri"/>
          <w:bCs/>
          <w:szCs w:val="22"/>
          <w:lang w:eastAsia="pl-PL"/>
        </w:rPr>
        <w:t xml:space="preserve"> że w okresie ostatnich </w:t>
      </w:r>
      <w:r w:rsidR="009B2A00" w:rsidRPr="00CF2FB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4"/>
      <w:headerReference w:type="first" r:id="rId15"/>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58C5" w14:textId="77777777" w:rsidR="00B12AB7" w:rsidRDefault="00B12AB7" w:rsidP="004A302B">
      <w:pPr>
        <w:spacing w:line="240" w:lineRule="auto"/>
      </w:pPr>
      <w:r>
        <w:separator/>
      </w:r>
    </w:p>
  </w:endnote>
  <w:endnote w:type="continuationSeparator" w:id="0">
    <w:p w14:paraId="34693E93" w14:textId="77777777" w:rsidR="00B12AB7" w:rsidRDefault="00B12A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91172" w14:textId="77777777" w:rsidR="00B12AB7" w:rsidRDefault="00B12AB7" w:rsidP="004A302B">
      <w:pPr>
        <w:spacing w:line="240" w:lineRule="auto"/>
      </w:pPr>
      <w:r>
        <w:separator/>
      </w:r>
    </w:p>
  </w:footnote>
  <w:footnote w:type="continuationSeparator" w:id="0">
    <w:p w14:paraId="1BC52839" w14:textId="77777777" w:rsidR="00B12AB7" w:rsidRDefault="00B12AB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3F87A4"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5907023">
    <w:abstractNumId w:val="22"/>
  </w:num>
  <w:num w:numId="2" w16cid:durableId="478226115">
    <w:abstractNumId w:val="9"/>
  </w:num>
  <w:num w:numId="3" w16cid:durableId="734625454">
    <w:abstractNumId w:val="4"/>
  </w:num>
  <w:num w:numId="4" w16cid:durableId="1056702727">
    <w:abstractNumId w:val="36"/>
  </w:num>
  <w:num w:numId="5" w16cid:durableId="1348749582">
    <w:abstractNumId w:val="19"/>
  </w:num>
  <w:num w:numId="6" w16cid:durableId="81686444">
    <w:abstractNumId w:val="14"/>
  </w:num>
  <w:num w:numId="7" w16cid:durableId="2048984974">
    <w:abstractNumId w:val="27"/>
  </w:num>
  <w:num w:numId="8" w16cid:durableId="1855653948">
    <w:abstractNumId w:val="43"/>
  </w:num>
  <w:num w:numId="9" w16cid:durableId="1682975491">
    <w:abstractNumId w:val="12"/>
  </w:num>
  <w:num w:numId="10" w16cid:durableId="539364554">
    <w:abstractNumId w:val="33"/>
  </w:num>
  <w:num w:numId="11" w16cid:durableId="410737603">
    <w:abstractNumId w:val="24"/>
  </w:num>
  <w:num w:numId="12" w16cid:durableId="1734505469">
    <w:abstractNumId w:val="18"/>
  </w:num>
  <w:num w:numId="13" w16cid:durableId="638613695">
    <w:abstractNumId w:val="10"/>
  </w:num>
  <w:num w:numId="14" w16cid:durableId="135298572">
    <w:abstractNumId w:val="25"/>
  </w:num>
  <w:num w:numId="15" w16cid:durableId="1370372248">
    <w:abstractNumId w:val="35"/>
  </w:num>
  <w:num w:numId="16" w16cid:durableId="968247371">
    <w:abstractNumId w:val="32"/>
  </w:num>
  <w:num w:numId="17" w16cid:durableId="945650579">
    <w:abstractNumId w:val="44"/>
  </w:num>
  <w:num w:numId="18" w16cid:durableId="206649922">
    <w:abstractNumId w:val="16"/>
  </w:num>
  <w:num w:numId="19" w16cid:durableId="814378307">
    <w:abstractNumId w:val="5"/>
  </w:num>
  <w:num w:numId="20" w16cid:durableId="359867342">
    <w:abstractNumId w:val="29"/>
  </w:num>
  <w:num w:numId="21" w16cid:durableId="3795238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2691759">
    <w:abstractNumId w:val="7"/>
  </w:num>
  <w:num w:numId="23" w16cid:durableId="62021689">
    <w:abstractNumId w:val="46"/>
  </w:num>
  <w:num w:numId="24" w16cid:durableId="1363287934">
    <w:abstractNumId w:val="8"/>
  </w:num>
  <w:num w:numId="25" w16cid:durableId="1173761921">
    <w:abstractNumId w:val="20"/>
  </w:num>
  <w:num w:numId="26" w16cid:durableId="330259951">
    <w:abstractNumId w:val="13"/>
  </w:num>
  <w:num w:numId="27" w16cid:durableId="515734078">
    <w:abstractNumId w:val="23"/>
  </w:num>
  <w:num w:numId="28" w16cid:durableId="2069956330">
    <w:abstractNumId w:val="6"/>
  </w:num>
  <w:num w:numId="29" w16cid:durableId="1649242665">
    <w:abstractNumId w:val="21"/>
  </w:num>
  <w:num w:numId="30" w16cid:durableId="915633396">
    <w:abstractNumId w:val="28"/>
  </w:num>
  <w:num w:numId="31" w16cid:durableId="296374678">
    <w:abstractNumId w:val="26"/>
  </w:num>
  <w:num w:numId="32" w16cid:durableId="1051464099">
    <w:abstractNumId w:val="31"/>
  </w:num>
  <w:num w:numId="33" w16cid:durableId="615216959">
    <w:abstractNumId w:val="34"/>
  </w:num>
  <w:num w:numId="34" w16cid:durableId="2062122193">
    <w:abstractNumId w:val="15"/>
  </w:num>
  <w:num w:numId="35" w16cid:durableId="570190485">
    <w:abstractNumId w:val="17"/>
  </w:num>
  <w:num w:numId="36" w16cid:durableId="797844601">
    <w:abstractNumId w:val="3"/>
  </w:num>
  <w:num w:numId="37" w16cid:durableId="912665618">
    <w:abstractNumId w:val="41"/>
  </w:num>
  <w:num w:numId="38" w16cid:durableId="505440563">
    <w:abstractNumId w:val="38"/>
  </w:num>
  <w:num w:numId="39" w16cid:durableId="1411384317">
    <w:abstractNumId w:val="45"/>
  </w:num>
  <w:num w:numId="40" w16cid:durableId="1747334812">
    <w:abstractNumId w:val="37"/>
  </w:num>
  <w:num w:numId="41" w16cid:durableId="1611670183">
    <w:abstractNumId w:val="30"/>
  </w:num>
  <w:num w:numId="42" w16cid:durableId="8502172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137119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6119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7095615">
    <w:abstractNumId w:val="42"/>
  </w:num>
  <w:num w:numId="46" w16cid:durableId="1931156015">
    <w:abstractNumId w:val="40"/>
  </w:num>
  <w:num w:numId="47" w16cid:durableId="155070323">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8BA"/>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77ED7"/>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15CC"/>
    <w:rsid w:val="001B24CC"/>
    <w:rsid w:val="001B396C"/>
    <w:rsid w:val="001B3E7F"/>
    <w:rsid w:val="001B5C6C"/>
    <w:rsid w:val="001B6ABA"/>
    <w:rsid w:val="001C117D"/>
    <w:rsid w:val="001C4D26"/>
    <w:rsid w:val="001C6F0D"/>
    <w:rsid w:val="001C7166"/>
    <w:rsid w:val="001C7E2C"/>
    <w:rsid w:val="001D0464"/>
    <w:rsid w:val="001D054B"/>
    <w:rsid w:val="001D1C87"/>
    <w:rsid w:val="001D2EAF"/>
    <w:rsid w:val="001D509F"/>
    <w:rsid w:val="001D5115"/>
    <w:rsid w:val="001D5FA5"/>
    <w:rsid w:val="001E03B2"/>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33CE"/>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1D24"/>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2AFA"/>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B7EF5"/>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917"/>
    <w:rsid w:val="006B0C89"/>
    <w:rsid w:val="006B38ED"/>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719"/>
    <w:rsid w:val="006D630C"/>
    <w:rsid w:val="006D77AB"/>
    <w:rsid w:val="006E09F7"/>
    <w:rsid w:val="006E25E8"/>
    <w:rsid w:val="006E349D"/>
    <w:rsid w:val="006E5C2B"/>
    <w:rsid w:val="006E7435"/>
    <w:rsid w:val="006F166E"/>
    <w:rsid w:val="006F2267"/>
    <w:rsid w:val="006F2D30"/>
    <w:rsid w:val="006F326D"/>
    <w:rsid w:val="006F53B0"/>
    <w:rsid w:val="006F6DF3"/>
    <w:rsid w:val="006F792E"/>
    <w:rsid w:val="007005DF"/>
    <w:rsid w:val="0070150B"/>
    <w:rsid w:val="00701F3D"/>
    <w:rsid w:val="00701FC4"/>
    <w:rsid w:val="00702D79"/>
    <w:rsid w:val="00703132"/>
    <w:rsid w:val="00704769"/>
    <w:rsid w:val="0070703A"/>
    <w:rsid w:val="00707281"/>
    <w:rsid w:val="00710DC5"/>
    <w:rsid w:val="00712338"/>
    <w:rsid w:val="007140FB"/>
    <w:rsid w:val="00716A25"/>
    <w:rsid w:val="00716EC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4DAC"/>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37CE"/>
    <w:rsid w:val="00824CAE"/>
    <w:rsid w:val="00827409"/>
    <w:rsid w:val="00827FDC"/>
    <w:rsid w:val="0083049F"/>
    <w:rsid w:val="00833F8D"/>
    <w:rsid w:val="0083668F"/>
    <w:rsid w:val="008369B1"/>
    <w:rsid w:val="008400BD"/>
    <w:rsid w:val="00840711"/>
    <w:rsid w:val="00840780"/>
    <w:rsid w:val="00840F9A"/>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3E0"/>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C80"/>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6B0A"/>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0873"/>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4DD7"/>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405B"/>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76"/>
    <w:rsid w:val="00A706A4"/>
    <w:rsid w:val="00A7083F"/>
    <w:rsid w:val="00A70FDA"/>
    <w:rsid w:val="00A712F7"/>
    <w:rsid w:val="00A719F5"/>
    <w:rsid w:val="00A725C9"/>
    <w:rsid w:val="00A735EB"/>
    <w:rsid w:val="00A73E2F"/>
    <w:rsid w:val="00A7554B"/>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AB7"/>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57812"/>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6E2B"/>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7C9"/>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FB8"/>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470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1CAF"/>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5FED"/>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85EF2"/>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A7DAC"/>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POST/DYS/OR/GZ/00024/2026                         </dmsv2SWPP2ObjectNumber>
    <dmsv2SWPP2SumMD5 xmlns="http://schemas.microsoft.com/sharepoint/v3">bfcfce789f1c41af587f7a2476646923</dmsv2SWPP2SumMD5>
    <dmsv2BaseMoved xmlns="http://schemas.microsoft.com/sharepoint/v3">false</dmsv2BaseMoved>
    <dmsv2BaseIsSensitive xmlns="http://schemas.microsoft.com/sharepoint/v3">true</dmsv2BaseIsSensitive>
    <dmsv2SWPP2IDSWPP2 xmlns="http://schemas.microsoft.com/sharepoint/v3">702890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24097899</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JEUP5JKVCYQC-922955212-15034</_dlc_DocId>
    <_dlc_DocIdUrl xmlns="a19cb1c7-c5c7-46d4-85ae-d83685407bba">
      <Url>https://swpp2.dms.gkpge.pl/sites/41/_layouts/15/DocIdRedir.aspx?ID=JEUP5JKVCYQC-922955212-15034</Url>
      <Description>JEUP5JKVCYQC-922955212-15034</Description>
    </_dlc_DocIdUrl>
  </documentManagement>
</p:properties>
</file>

<file path=customXml/itemProps1.xml><?xml version="1.0" encoding="utf-8"?>
<ds:datastoreItem xmlns:ds="http://schemas.openxmlformats.org/officeDocument/2006/customXml" ds:itemID="{0673A871-AB4D-4576-9ECA-F893B91566EB}">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3ACD08C-5DFC-4AE3-9620-85A895690DBA}"/>
</file>

<file path=customXml/itemProps4.xml><?xml version="1.0" encoding="utf-8"?>
<ds:datastoreItem xmlns:ds="http://schemas.openxmlformats.org/officeDocument/2006/customXml" ds:itemID="{29A1F270-2B7E-4F55-993F-1992AAD3ED76}">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157</Words>
  <Characters>945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16</cp:revision>
  <cp:lastPrinted>2020-02-27T07:25:00Z</cp:lastPrinted>
  <dcterms:created xsi:type="dcterms:W3CDTF">2025-01-16T08:18:00Z</dcterms:created>
  <dcterms:modified xsi:type="dcterms:W3CDTF">2026-01-11T21:34:00Z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d8dd6e53-1722-495e-b688-ac8dc5d30d7c</vt:lpwstr>
  </property>
</Properties>
</file>